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219908CF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C47B6A">
        <w:rPr>
          <w:rFonts w:ascii="Garamond" w:hAnsi="Garamond"/>
          <w:sz w:val="24"/>
          <w:szCs w:val="24"/>
        </w:rPr>
        <w:t>2</w:t>
      </w:r>
      <w:r w:rsidR="00710999">
        <w:rPr>
          <w:rFonts w:ascii="Garamond" w:hAnsi="Garamond"/>
          <w:sz w:val="24"/>
          <w:szCs w:val="24"/>
        </w:rPr>
        <w:t>8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3C475C2D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710999" w:rsidRPr="00792D7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https://zakazky.zcu.cz/contract_display_5329.html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12133A47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710999">
        <w:rPr>
          <w:rFonts w:ascii="Garamond" w:hAnsi="Garamond" w:cs="Arial"/>
          <w:sz w:val="22"/>
          <w:szCs w:val="22"/>
        </w:rPr>
        <w:t>01</w:t>
      </w:r>
      <w:r w:rsidR="009A621D">
        <w:rPr>
          <w:rFonts w:ascii="Garamond" w:hAnsi="Garamond" w:cs="Arial"/>
          <w:sz w:val="22"/>
          <w:szCs w:val="22"/>
        </w:rPr>
        <w:t>.0</w:t>
      </w:r>
      <w:r w:rsidR="00710999">
        <w:rPr>
          <w:rFonts w:ascii="Garamond" w:hAnsi="Garamond" w:cs="Arial"/>
          <w:sz w:val="22"/>
          <w:szCs w:val="22"/>
        </w:rPr>
        <w:t>7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010165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bookmarkStart w:id="4" w:name="_GoBack"/>
      <w:bookmarkEnd w:id="4"/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80D1A5" w14:textId="77777777" w:rsidR="00405203" w:rsidRDefault="00405203" w:rsidP="00795AAC">
      <w:r>
        <w:separator/>
      </w:r>
    </w:p>
  </w:endnote>
  <w:endnote w:type="continuationSeparator" w:id="0">
    <w:p w14:paraId="7328C071" w14:textId="77777777" w:rsidR="00405203" w:rsidRDefault="0040520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A6C89A" w14:textId="77777777" w:rsidR="00405203" w:rsidRDefault="00405203" w:rsidP="00795AAC">
      <w:r>
        <w:separator/>
      </w:r>
    </w:p>
  </w:footnote>
  <w:footnote w:type="continuationSeparator" w:id="0">
    <w:p w14:paraId="1E9B45BA" w14:textId="77777777" w:rsidR="00405203" w:rsidRDefault="0040520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2787"/>
    <w:rsid w:val="00093908"/>
    <w:rsid w:val="00095E03"/>
    <w:rsid w:val="000A4564"/>
    <w:rsid w:val="000A5773"/>
    <w:rsid w:val="000A5E08"/>
    <w:rsid w:val="000C57C5"/>
    <w:rsid w:val="000D01FD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3CA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C0CED"/>
    <w:rsid w:val="004D005B"/>
    <w:rsid w:val="004D1497"/>
    <w:rsid w:val="004D5164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0531"/>
    <w:rsid w:val="0055137A"/>
    <w:rsid w:val="00571557"/>
    <w:rsid w:val="00591CE0"/>
    <w:rsid w:val="00592FF9"/>
    <w:rsid w:val="00594070"/>
    <w:rsid w:val="005A032C"/>
    <w:rsid w:val="005A575C"/>
    <w:rsid w:val="005B0DE0"/>
    <w:rsid w:val="005C01F9"/>
    <w:rsid w:val="005C1411"/>
    <w:rsid w:val="005C1E8D"/>
    <w:rsid w:val="005D06B7"/>
    <w:rsid w:val="005E1AA8"/>
    <w:rsid w:val="005E393E"/>
    <w:rsid w:val="005E599C"/>
    <w:rsid w:val="006135F9"/>
    <w:rsid w:val="006168A1"/>
    <w:rsid w:val="00617021"/>
    <w:rsid w:val="0063284D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2316"/>
    <w:rsid w:val="006F3867"/>
    <w:rsid w:val="006F7426"/>
    <w:rsid w:val="0070420C"/>
    <w:rsid w:val="0070545A"/>
    <w:rsid w:val="00710999"/>
    <w:rsid w:val="0072046A"/>
    <w:rsid w:val="007238B3"/>
    <w:rsid w:val="0072481F"/>
    <w:rsid w:val="007306BC"/>
    <w:rsid w:val="00730B83"/>
    <w:rsid w:val="00735FBF"/>
    <w:rsid w:val="007379B2"/>
    <w:rsid w:val="00737A36"/>
    <w:rsid w:val="00743B7D"/>
    <w:rsid w:val="00754BF3"/>
    <w:rsid w:val="00757EB6"/>
    <w:rsid w:val="00763198"/>
    <w:rsid w:val="007706A8"/>
    <w:rsid w:val="00780026"/>
    <w:rsid w:val="007868D5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65A0C"/>
    <w:rsid w:val="0087625A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1939"/>
    <w:rsid w:val="009537A4"/>
    <w:rsid w:val="0095532A"/>
    <w:rsid w:val="00956D28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2C63"/>
    <w:rsid w:val="00C03A55"/>
    <w:rsid w:val="00C11970"/>
    <w:rsid w:val="00C1575F"/>
    <w:rsid w:val="00C232BE"/>
    <w:rsid w:val="00C27316"/>
    <w:rsid w:val="00C310DC"/>
    <w:rsid w:val="00C31F1D"/>
    <w:rsid w:val="00C3468C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329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Xqe6fw+fSJUFSHZBjC6HTV44j8uLGxszuLlQ17gqXGk=</DigestValue>
    </Reference>
    <Reference Type="http://www.w3.org/2000/09/xmldsig#Object" URI="#idOfficeObject">
      <DigestMethod Algorithm="http://www.w3.org/2001/04/xmlenc#sha256"/>
      <DigestValue>OCWbDo0/5ArmIYLZFqQ+lt71mmXTk0ZlV0eJxKC9m9I=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gCuVXGY860QNXFG+PS4IR+clTcRGervZJ+swLPMJd3M=</DigestValue>
    </Reference>
  </SignedInfo>
  <SignatureValue>gcC12StiIZ6XuGvO8eBqGTfFLyAeAAB9Inkkhu+QQxpOw3/vSKOyqkiH9oTqsbj+ZOxCbiS5aU8J
DasiMRxfuGNSwJEBvRlmXPlVUPkbcSCEmDznXj+EkLykMKGvRje+eCbDF/xJgGCqSxCI0levMFiq
3Ed7UDAOwdJqFCjMRgV2nqwBvpRlndUD42oULOFkaAMR5FNyAnNuKFnEJOe2ce9lNgcn2w84jIVh
bx/ZWnPRNjnIr2fVFIWELwHhQbTEPYnbL71M+45wu0C8Q5KMtUg/M1fTE9YskNt7UsgfuqJQyyK7
z+38e+Y33Kf2vQWGt8mkDgEIiIu4puCaB6BYjg==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9jxGpjKOcRbd+Yv/7k1o9GGJ6p5wrvM8Kc0I9YPeSEQ=</DigestValue>
      </Reference>
      <Reference URI="/word/document.xml?ContentType=application/vnd.openxmlformats-officedocument.wordprocessingml.document.main+xml">
        <DigestMethod Algorithm="http://www.w3.org/2001/04/xmlenc#sha256"/>
        <DigestValue>guKZ5a8p22QODPKhMoW9MWTIR0JP6q+V8n4f8I+K3zc=</DigestValue>
      </Reference>
      <Reference URI="/word/endnotes.xml?ContentType=application/vnd.openxmlformats-officedocument.wordprocessingml.endnotes+xml">
        <DigestMethod Algorithm="http://www.w3.org/2001/04/xmlenc#sha256"/>
        <DigestValue>iI0WHNxsMYWa4PblJnlFVejeP9z718A18H8KLpg8i2o=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UjGd1+TkMiBjnrVMvtQ1YRCDYsgkwuou0P+Zdk4bAF4=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ih7d0GP0QnmeSSBlnEiNsdtOnbtwAPL3Tz2hGiJjHuI=</DigestValue>
      </Reference>
      <Reference URI="/word/settings.xml?ContentType=application/vnd.openxmlformats-officedocument.wordprocessingml.settings+xml">
        <DigestMethod Algorithm="http://www.w3.org/2001/04/xmlenc#sha256"/>
        <DigestValue>Zv+agOhpcJQqHU92ydyK+5Hw7Dz5Vf4iYwKoGYjyQAQ=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tQ28o0faxGFEbT25SwSO4pzfm+f5qXFGNbc7D6LX5Yo=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2022-06-20T10:16:18Z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16.0.10387/14</OfficeVersion>
          <ApplicationVersion>16.0.10387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2022-06-20T10:16:18Z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E8EA0F-3931-4ED7-A1ED-DD2208308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2168</Words>
  <Characters>12795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40</cp:revision>
  <cp:lastPrinted>2018-08-08T13:48:00Z</cp:lastPrinted>
  <dcterms:created xsi:type="dcterms:W3CDTF">2021-09-20T07:59:00Z</dcterms:created>
  <dcterms:modified xsi:type="dcterms:W3CDTF">2022-06-20T10:16:00Z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